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59946" w14:textId="282ECBB5" w:rsidR="00555625" w:rsidRPr="00555625" w:rsidRDefault="00792F74" w:rsidP="00555625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D810A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bookmarkStart w:id="0" w:name="_Hlk159931602"/>
      <w:r w:rsidR="00D32464">
        <w:rPr>
          <w:rFonts w:ascii="Calibri" w:hAnsi="Calibri" w:cs="Calibri"/>
          <w:b/>
          <w:bCs/>
          <w:lang w:val="de-DE"/>
        </w:rPr>
        <w:t>14</w:t>
      </w:r>
      <w:r w:rsidR="00180B78" w:rsidRPr="00180B78">
        <w:rPr>
          <w:rFonts w:ascii="Calibri" w:hAnsi="Calibri" w:cs="Calibri"/>
          <w:b/>
          <w:bCs/>
        </w:rPr>
        <w:t>/24016</w:t>
      </w:r>
      <w:r w:rsidR="009055AB" w:rsidRPr="009055AB">
        <w:rPr>
          <w:rFonts w:ascii="Calibri" w:hAnsi="Calibri" w:cs="Calibri"/>
          <w:b/>
          <w:bCs/>
        </w:rPr>
        <w:t>/KDK/202</w:t>
      </w:r>
      <w:bookmarkEnd w:id="0"/>
      <w:r w:rsidR="009055AB" w:rsidRPr="009055AB">
        <w:rPr>
          <w:rFonts w:ascii="Calibri" w:hAnsi="Calibri" w:cs="Calibri"/>
          <w:b/>
          <w:bCs/>
        </w:rPr>
        <w:t>5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77777777" w:rsidR="00AB75A3" w:rsidRPr="004E7A7F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4E7A7F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4E7A7F">
              <w:rPr>
                <w:rFonts w:ascii="Calibri" w:hAnsi="Calibri" w:cs="Calibri"/>
                <w:b/>
                <w:bCs/>
              </w:rPr>
              <w:t>E</w:t>
            </w:r>
            <w:r w:rsidR="00844519" w:rsidRPr="004E7A7F">
              <w:rPr>
                <w:rFonts w:ascii="Calibri" w:hAnsi="Calibri" w:cs="Calibri"/>
                <w:b/>
                <w:bCs/>
              </w:rPr>
              <w:t xml:space="preserve"> O</w:t>
            </w:r>
            <w:r w:rsidR="00553A3F" w:rsidRPr="004E7A7F">
              <w:rPr>
                <w:rFonts w:ascii="Calibri" w:hAnsi="Calibri" w:cs="Calibri"/>
                <w:b/>
                <w:bCs/>
              </w:rPr>
              <w:t xml:space="preserve"> </w:t>
            </w:r>
            <w:r w:rsidR="004870C4" w:rsidRPr="004E7A7F">
              <w:rPr>
                <w:rFonts w:ascii="Calibri" w:hAnsi="Calibri" w:cs="Calibri"/>
                <w:b/>
                <w:bCs/>
              </w:rPr>
              <w:t>BRAKU POWIĄZAŃ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4A8FDE05" w:rsidR="007F39DB" w:rsidRDefault="00B66B69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>Nazwa</w:t>
      </w:r>
      <w:r w:rsidR="003D5E38" w:rsidRPr="004E7A7F">
        <w:rPr>
          <w:rFonts w:ascii="Calibri" w:hAnsi="Calibri" w:cs="Calibri"/>
          <w:i/>
          <w:iCs/>
        </w:rPr>
        <w:t xml:space="preserve">/Imię i nazwisko </w:t>
      </w:r>
      <w:r w:rsidR="00B813DB" w:rsidRPr="004E7A7F">
        <w:rPr>
          <w:rFonts w:ascii="Calibri" w:hAnsi="Calibri" w:cs="Calibri"/>
          <w:i/>
          <w:iCs/>
        </w:rPr>
        <w:t>Wykonawcy</w:t>
      </w:r>
      <w:r w:rsidR="006157CF" w:rsidRPr="004E7A7F">
        <w:rPr>
          <w:rFonts w:ascii="Calibri" w:hAnsi="Calibri" w:cs="Calibri"/>
          <w:i/>
          <w:iCs/>
        </w:rPr>
        <w:t>: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014E38C9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_______</w:t>
      </w:r>
      <w:r w:rsidR="002A1BF7">
        <w:rPr>
          <w:rFonts w:ascii="Calibri" w:hAnsi="Calibri" w:cs="Calibri"/>
          <w:i/>
          <w:iCs/>
        </w:rPr>
        <w:t>____</w:t>
      </w:r>
      <w:r w:rsidRPr="004E7A7F">
        <w:rPr>
          <w:rFonts w:ascii="Calibri" w:hAnsi="Calibri" w:cs="Calibri"/>
          <w:i/>
          <w:iCs/>
        </w:rPr>
        <w:t>______</w:t>
      </w:r>
      <w:r w:rsidR="00240D86" w:rsidRPr="004E7A7F">
        <w:rPr>
          <w:rFonts w:ascii="Calibri" w:hAnsi="Calibri" w:cs="Calibri"/>
          <w:i/>
          <w:iCs/>
        </w:rPr>
        <w:t>______________</w:t>
      </w:r>
      <w:r w:rsidRPr="004E7A7F">
        <w:rPr>
          <w:rFonts w:ascii="Calibri" w:hAnsi="Calibri" w:cs="Calibri"/>
          <w:i/>
          <w:iCs/>
        </w:rPr>
        <w:t>________________</w:t>
      </w:r>
    </w:p>
    <w:p w14:paraId="7345BF6C" w14:textId="77777777" w:rsidR="004870C4" w:rsidRPr="004E7A7F" w:rsidRDefault="004870C4" w:rsidP="004E7A7F">
      <w:pPr>
        <w:pStyle w:val="Akapitzlist"/>
        <w:ind w:left="0" w:firstLine="15"/>
        <w:jc w:val="center"/>
        <w:rPr>
          <w:rFonts w:ascii="Calibri" w:hAnsi="Calibri" w:cs="Calibri"/>
          <w:lang w:val="de-DE"/>
        </w:rPr>
      </w:pPr>
    </w:p>
    <w:p w14:paraId="786E60A0" w14:textId="77777777" w:rsidR="00D01437" w:rsidRDefault="00D01437" w:rsidP="006129C2">
      <w:pPr>
        <w:spacing w:line="360" w:lineRule="auto"/>
        <w:ind w:firstLine="709"/>
        <w:rPr>
          <w:rFonts w:ascii="Calibri" w:hAnsi="Calibri" w:cs="Calibri"/>
          <w:b/>
        </w:rPr>
      </w:pPr>
    </w:p>
    <w:p w14:paraId="55CD8A32" w14:textId="30E2773B" w:rsidR="00B66B69" w:rsidRPr="00555625" w:rsidRDefault="00CA5580" w:rsidP="006129C2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553A3F" w:rsidRPr="004E7A7F">
        <w:rPr>
          <w:rFonts w:ascii="Calibri" w:hAnsi="Calibri" w:cs="Calibri"/>
          <w:b/>
          <w:lang w:val="de-DE"/>
        </w:rPr>
        <w:t xml:space="preserve"> </w:t>
      </w:r>
      <w:r w:rsidR="00D32464">
        <w:rPr>
          <w:rFonts w:ascii="Calibri" w:hAnsi="Calibri" w:cs="Calibri"/>
          <w:b/>
          <w:bCs/>
        </w:rPr>
        <w:t>14</w:t>
      </w:r>
      <w:r w:rsidR="00180B78" w:rsidRPr="00180B78">
        <w:rPr>
          <w:rFonts w:ascii="Calibri" w:hAnsi="Calibri" w:cs="Calibri"/>
          <w:b/>
          <w:bCs/>
        </w:rPr>
        <w:t>/24016</w:t>
      </w:r>
      <w:r w:rsidR="009055AB" w:rsidRPr="009055AB">
        <w:rPr>
          <w:rFonts w:ascii="Calibri" w:hAnsi="Calibri" w:cs="Calibri"/>
          <w:b/>
          <w:bCs/>
        </w:rPr>
        <w:t>/KDK/2025</w:t>
      </w:r>
      <w:r w:rsidR="009055AB">
        <w:rPr>
          <w:rFonts w:ascii="Calibri" w:hAnsi="Calibri" w:cs="Calibri"/>
          <w:b/>
          <w:bCs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48CCD69C" w14:textId="77777777" w:rsidR="004E7A7F" w:rsidRDefault="004E7A7F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bookmarkStart w:id="1" w:name="_Hlk160128500"/>
    </w:p>
    <w:p w14:paraId="00C735A6" w14:textId="15E23587" w:rsidR="00ED2ED9" w:rsidRPr="004E7A7F" w:rsidRDefault="00ED2ED9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>Świadomy/a odpowiedzialności za składanie fałszywych oświadczeń, informuję, iż dane wskazane powyżej są zgodne z prawdą.</w:t>
      </w:r>
    </w:p>
    <w:bookmarkEnd w:id="1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B5075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B5075B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B5075B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B5075B" w:rsidRDefault="00EA0346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B5075B">
              <w:rPr>
                <w:rFonts w:ascii="Calibri" w:hAnsi="Calibri" w:cs="Calibri"/>
                <w:bCs/>
              </w:rPr>
              <w:t>Pieczęć firmowa</w:t>
            </w:r>
            <w:r w:rsidR="00B703F3" w:rsidRPr="00B5075B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77777777" w:rsidR="00792F74" w:rsidRDefault="00792F74" w:rsidP="004E7A7F">
      <w:pPr>
        <w:ind w:left="1065" w:hanging="345"/>
        <w:jc w:val="right"/>
        <w:rPr>
          <w:rFonts w:ascii="Calibri" w:hAnsi="Calibri" w:cs="Calibri"/>
          <w:sz w:val="22"/>
          <w:szCs w:val="22"/>
        </w:rPr>
      </w:pPr>
    </w:p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4C90453E" w14:textId="573CE550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2" w:name="_Hlk160128535"/>
      <w:r w:rsidRPr="00CA5580">
        <w:rPr>
          <w:rFonts w:ascii="Calibri" w:hAnsi="Calibri"/>
          <w:sz w:val="18"/>
          <w:szCs w:val="18"/>
        </w:rPr>
        <w:t>* niewłaściwe skreślić</w:t>
      </w:r>
      <w:bookmarkEnd w:id="2"/>
    </w:p>
    <w:sectPr w:rsidR="00CA5580" w:rsidRPr="00CA5580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2785" w14:textId="31353A7D" w:rsidR="00CE5C4A" w:rsidRDefault="001E66BD" w:rsidP="009C0865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131B0B12">
          <wp:simplePos x="0" y="0"/>
          <wp:positionH relativeFrom="margin">
            <wp:posOffset>258335</wp:posOffset>
          </wp:positionH>
          <wp:positionV relativeFrom="paragraph">
            <wp:posOffset>-18443</wp:posOffset>
          </wp:positionV>
          <wp:extent cx="5760720" cy="757555"/>
          <wp:effectExtent l="0" t="0" r="0" b="0"/>
          <wp:wrapSquare wrapText="bothSides"/>
          <wp:docPr id="2006896567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64F2"/>
    <w:rsid w:val="00033CD5"/>
    <w:rsid w:val="00037484"/>
    <w:rsid w:val="000450C4"/>
    <w:rsid w:val="000629EB"/>
    <w:rsid w:val="00070400"/>
    <w:rsid w:val="00080874"/>
    <w:rsid w:val="000877B1"/>
    <w:rsid w:val="00093AFC"/>
    <w:rsid w:val="00094465"/>
    <w:rsid w:val="000A112A"/>
    <w:rsid w:val="000B5661"/>
    <w:rsid w:val="000D2967"/>
    <w:rsid w:val="000E2C36"/>
    <w:rsid w:val="000F2B7D"/>
    <w:rsid w:val="00101C1D"/>
    <w:rsid w:val="0010699D"/>
    <w:rsid w:val="00117C5F"/>
    <w:rsid w:val="00120D3C"/>
    <w:rsid w:val="00146CFB"/>
    <w:rsid w:val="001472A0"/>
    <w:rsid w:val="00153EA0"/>
    <w:rsid w:val="001549C2"/>
    <w:rsid w:val="00172B7D"/>
    <w:rsid w:val="0017617D"/>
    <w:rsid w:val="00177D9A"/>
    <w:rsid w:val="00180B78"/>
    <w:rsid w:val="001824F2"/>
    <w:rsid w:val="00186273"/>
    <w:rsid w:val="00197D87"/>
    <w:rsid w:val="001A132C"/>
    <w:rsid w:val="001D163A"/>
    <w:rsid w:val="001D5BF2"/>
    <w:rsid w:val="001E66BD"/>
    <w:rsid w:val="0020331A"/>
    <w:rsid w:val="002270E1"/>
    <w:rsid w:val="00233283"/>
    <w:rsid w:val="00240D86"/>
    <w:rsid w:val="002556C4"/>
    <w:rsid w:val="00272E34"/>
    <w:rsid w:val="00282CA8"/>
    <w:rsid w:val="002917F4"/>
    <w:rsid w:val="002A1BF7"/>
    <w:rsid w:val="002C4890"/>
    <w:rsid w:val="002D150A"/>
    <w:rsid w:val="002E19D9"/>
    <w:rsid w:val="002E2FAF"/>
    <w:rsid w:val="00300176"/>
    <w:rsid w:val="003060E7"/>
    <w:rsid w:val="00321A69"/>
    <w:rsid w:val="00322C30"/>
    <w:rsid w:val="00325140"/>
    <w:rsid w:val="00344BE4"/>
    <w:rsid w:val="00346335"/>
    <w:rsid w:val="0035350E"/>
    <w:rsid w:val="00360273"/>
    <w:rsid w:val="003610B6"/>
    <w:rsid w:val="0036319E"/>
    <w:rsid w:val="003758B6"/>
    <w:rsid w:val="0039235D"/>
    <w:rsid w:val="003B5D9B"/>
    <w:rsid w:val="003D05F8"/>
    <w:rsid w:val="003D5E38"/>
    <w:rsid w:val="003E0A71"/>
    <w:rsid w:val="003E1A63"/>
    <w:rsid w:val="004112B7"/>
    <w:rsid w:val="00425785"/>
    <w:rsid w:val="004418D4"/>
    <w:rsid w:val="00443D9D"/>
    <w:rsid w:val="00462694"/>
    <w:rsid w:val="004870C4"/>
    <w:rsid w:val="00497001"/>
    <w:rsid w:val="0049777E"/>
    <w:rsid w:val="004B2C47"/>
    <w:rsid w:val="004B53D4"/>
    <w:rsid w:val="004C1A8A"/>
    <w:rsid w:val="004C3DEF"/>
    <w:rsid w:val="004E7A7F"/>
    <w:rsid w:val="005057ED"/>
    <w:rsid w:val="005174F5"/>
    <w:rsid w:val="005223F9"/>
    <w:rsid w:val="005320B1"/>
    <w:rsid w:val="005327F0"/>
    <w:rsid w:val="00544BAB"/>
    <w:rsid w:val="00553A3F"/>
    <w:rsid w:val="00555625"/>
    <w:rsid w:val="005645C0"/>
    <w:rsid w:val="00582950"/>
    <w:rsid w:val="005A130E"/>
    <w:rsid w:val="005A6B66"/>
    <w:rsid w:val="005D0F18"/>
    <w:rsid w:val="005E1FC3"/>
    <w:rsid w:val="005F1335"/>
    <w:rsid w:val="005F78CA"/>
    <w:rsid w:val="006129C2"/>
    <w:rsid w:val="00613671"/>
    <w:rsid w:val="006157CF"/>
    <w:rsid w:val="006258FE"/>
    <w:rsid w:val="00636E05"/>
    <w:rsid w:val="00675E73"/>
    <w:rsid w:val="00676F9C"/>
    <w:rsid w:val="006C5A7B"/>
    <w:rsid w:val="006D1F89"/>
    <w:rsid w:val="006E27EF"/>
    <w:rsid w:val="006E29A1"/>
    <w:rsid w:val="007146A3"/>
    <w:rsid w:val="00753C0B"/>
    <w:rsid w:val="00792F74"/>
    <w:rsid w:val="00795784"/>
    <w:rsid w:val="007B3B95"/>
    <w:rsid w:val="007B40B8"/>
    <w:rsid w:val="007C14B1"/>
    <w:rsid w:val="007C3E37"/>
    <w:rsid w:val="007D79D8"/>
    <w:rsid w:val="007F39DB"/>
    <w:rsid w:val="008110A4"/>
    <w:rsid w:val="0081459E"/>
    <w:rsid w:val="00844266"/>
    <w:rsid w:val="00844519"/>
    <w:rsid w:val="008637C1"/>
    <w:rsid w:val="00864776"/>
    <w:rsid w:val="00867FAB"/>
    <w:rsid w:val="00877CAA"/>
    <w:rsid w:val="00887314"/>
    <w:rsid w:val="008A4770"/>
    <w:rsid w:val="008B562B"/>
    <w:rsid w:val="008C2E25"/>
    <w:rsid w:val="008E539D"/>
    <w:rsid w:val="008E5708"/>
    <w:rsid w:val="008F202B"/>
    <w:rsid w:val="009055AB"/>
    <w:rsid w:val="009179EA"/>
    <w:rsid w:val="00925888"/>
    <w:rsid w:val="00956305"/>
    <w:rsid w:val="0095685D"/>
    <w:rsid w:val="00963E90"/>
    <w:rsid w:val="00967515"/>
    <w:rsid w:val="00975ACB"/>
    <w:rsid w:val="009833A8"/>
    <w:rsid w:val="00992FA2"/>
    <w:rsid w:val="009A56B8"/>
    <w:rsid w:val="009B0394"/>
    <w:rsid w:val="009B1866"/>
    <w:rsid w:val="009B5B1A"/>
    <w:rsid w:val="009C0865"/>
    <w:rsid w:val="009D6B84"/>
    <w:rsid w:val="009E1BD0"/>
    <w:rsid w:val="009E1DC6"/>
    <w:rsid w:val="009F0F78"/>
    <w:rsid w:val="00A061EB"/>
    <w:rsid w:val="00A11D15"/>
    <w:rsid w:val="00A532FE"/>
    <w:rsid w:val="00A72A86"/>
    <w:rsid w:val="00A87B41"/>
    <w:rsid w:val="00A93987"/>
    <w:rsid w:val="00A97123"/>
    <w:rsid w:val="00AB75A3"/>
    <w:rsid w:val="00AD10FB"/>
    <w:rsid w:val="00AF3247"/>
    <w:rsid w:val="00B02224"/>
    <w:rsid w:val="00B028B5"/>
    <w:rsid w:val="00B065F4"/>
    <w:rsid w:val="00B14140"/>
    <w:rsid w:val="00B15114"/>
    <w:rsid w:val="00B27D85"/>
    <w:rsid w:val="00B305C1"/>
    <w:rsid w:val="00B35B02"/>
    <w:rsid w:val="00B47A95"/>
    <w:rsid w:val="00B5075B"/>
    <w:rsid w:val="00B51368"/>
    <w:rsid w:val="00B66B69"/>
    <w:rsid w:val="00B703F3"/>
    <w:rsid w:val="00B71351"/>
    <w:rsid w:val="00B7359C"/>
    <w:rsid w:val="00B751E3"/>
    <w:rsid w:val="00B813DB"/>
    <w:rsid w:val="00B870C2"/>
    <w:rsid w:val="00BA1650"/>
    <w:rsid w:val="00BB1F8B"/>
    <w:rsid w:val="00BC3EB5"/>
    <w:rsid w:val="00BE4F27"/>
    <w:rsid w:val="00BF3873"/>
    <w:rsid w:val="00C11BD5"/>
    <w:rsid w:val="00C21BD6"/>
    <w:rsid w:val="00C23233"/>
    <w:rsid w:val="00C336A1"/>
    <w:rsid w:val="00C51194"/>
    <w:rsid w:val="00C56BF3"/>
    <w:rsid w:val="00C65FE8"/>
    <w:rsid w:val="00C737B0"/>
    <w:rsid w:val="00C77DDA"/>
    <w:rsid w:val="00C83F15"/>
    <w:rsid w:val="00CA12DC"/>
    <w:rsid w:val="00CA5580"/>
    <w:rsid w:val="00CB1A7F"/>
    <w:rsid w:val="00CC0F0D"/>
    <w:rsid w:val="00CE5C4A"/>
    <w:rsid w:val="00CF0E8F"/>
    <w:rsid w:val="00CF2DC0"/>
    <w:rsid w:val="00CF6095"/>
    <w:rsid w:val="00CF713B"/>
    <w:rsid w:val="00D01437"/>
    <w:rsid w:val="00D10F18"/>
    <w:rsid w:val="00D220F4"/>
    <w:rsid w:val="00D27067"/>
    <w:rsid w:val="00D32464"/>
    <w:rsid w:val="00D65050"/>
    <w:rsid w:val="00D810A6"/>
    <w:rsid w:val="00D9726D"/>
    <w:rsid w:val="00DA751E"/>
    <w:rsid w:val="00DB4172"/>
    <w:rsid w:val="00DB604A"/>
    <w:rsid w:val="00DC0424"/>
    <w:rsid w:val="00DC6872"/>
    <w:rsid w:val="00DD018A"/>
    <w:rsid w:val="00DF4A99"/>
    <w:rsid w:val="00E205FD"/>
    <w:rsid w:val="00E32ED9"/>
    <w:rsid w:val="00E51772"/>
    <w:rsid w:val="00E96479"/>
    <w:rsid w:val="00EA0346"/>
    <w:rsid w:val="00EC09F5"/>
    <w:rsid w:val="00EC245D"/>
    <w:rsid w:val="00ED2ED9"/>
    <w:rsid w:val="00EE68F0"/>
    <w:rsid w:val="00F34987"/>
    <w:rsid w:val="00F36825"/>
    <w:rsid w:val="00F456D7"/>
    <w:rsid w:val="00F7027D"/>
    <w:rsid w:val="00F77CC3"/>
    <w:rsid w:val="00F8590F"/>
    <w:rsid w:val="00F87DAC"/>
    <w:rsid w:val="00FA46F9"/>
    <w:rsid w:val="00FF6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Anna Cieślak</cp:lastModifiedBy>
  <cp:revision>77</cp:revision>
  <cp:lastPrinted>2014-01-15T08:37:00Z</cp:lastPrinted>
  <dcterms:created xsi:type="dcterms:W3CDTF">2018-02-11T13:13:00Z</dcterms:created>
  <dcterms:modified xsi:type="dcterms:W3CDTF">2025-12-02T08:30:00Z</dcterms:modified>
</cp:coreProperties>
</file>